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2477A1ED" w:rsidR="006601C7" w:rsidRDefault="004118BF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65243750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2E602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2E602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január </w:t>
      </w:r>
      <w:r w:rsidR="001A0D2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</w:t>
      </w:r>
      <w:r w:rsidR="002E602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0</w:t>
      </w:r>
      <w:r w:rsidR="001A0D2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3C7D91" w14:textId="252F2435" w:rsidR="004118BF" w:rsidRPr="004118BF" w:rsidRDefault="006601C7" w:rsidP="004118BF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42F8D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2E6025">
        <w:rPr>
          <w:rFonts w:ascii="Times New Roman" w:hAnsi="Times New Roman" w:cs="Times New Roman"/>
          <w:b/>
          <w:sz w:val="24"/>
          <w:szCs w:val="24"/>
        </w:rPr>
        <w:t xml:space="preserve">ismételten </w:t>
      </w:r>
      <w:r w:rsidR="00A42F8D">
        <w:rPr>
          <w:rFonts w:ascii="Times New Roman" w:hAnsi="Times New Roman" w:cs="Times New Roman"/>
          <w:b/>
          <w:sz w:val="24"/>
          <w:szCs w:val="24"/>
        </w:rPr>
        <w:t xml:space="preserve">az „Emlékmű a töki cigányzenészek tiszteletére” </w:t>
      </w:r>
      <w:r w:rsidR="004118BF" w:rsidRPr="004118BF">
        <w:rPr>
          <w:rFonts w:ascii="Times New Roman" w:hAnsi="Times New Roman" w:cs="Times New Roman"/>
          <w:b/>
          <w:sz w:val="24"/>
          <w:szCs w:val="24"/>
        </w:rPr>
        <w:t>kapcsán</w:t>
      </w:r>
    </w:p>
    <w:p w14:paraId="55578A02" w14:textId="0DE3E63E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0345F1D9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2E6025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D783858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AD34BFC" w14:textId="23166E4A" w:rsidR="009802AB" w:rsidRDefault="009802A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55336D5" w14:textId="77777777" w:rsidR="002E6025" w:rsidRDefault="002E6025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B1C8AE" w14:textId="77777777" w:rsidR="003E3B4B" w:rsidRDefault="003E3B4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7B04A16D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619AC1E" w14:textId="5C338E9C" w:rsidR="005539B7" w:rsidRPr="002E6025" w:rsidRDefault="002E6025" w:rsidP="00D03610">
      <w:pPr>
        <w:pStyle w:val="m-750156747044749753msoplaintext"/>
        <w:shd w:val="clear" w:color="auto" w:fill="FFFFFF"/>
        <w:spacing w:before="0" w:beforeAutospacing="0" w:after="0" w:afterAutospacing="0"/>
        <w:jc w:val="both"/>
      </w:pPr>
      <w:r w:rsidRPr="002E6025">
        <w:t>A Magyarországi Romák Országos Önkormányzat</w:t>
      </w:r>
      <w:r w:rsidR="00E54FBB">
        <w:t>ának</w:t>
      </w:r>
      <w:r w:rsidRPr="002E6025">
        <w:t xml:space="preserve"> (a továbbiakban: Önkormányzat) Közgyűlése a 2025. december 3. napján tarto</w:t>
      </w:r>
      <w:r w:rsidR="00E54FBB">
        <w:t>tt ülésén kapott tájékoztatást</w:t>
      </w:r>
      <w:r w:rsidRPr="002E6025">
        <w:t xml:space="preserve"> a töki cigányzenészek tiszteletére állítandó emlékmű kapcsán.</w:t>
      </w:r>
    </w:p>
    <w:p w14:paraId="7ECB761E" w14:textId="5E7F5B27" w:rsidR="002E6025" w:rsidRPr="002E6025" w:rsidRDefault="002E6025" w:rsidP="00D03610">
      <w:pPr>
        <w:pStyle w:val="m-750156747044749753msoplaintext"/>
        <w:shd w:val="clear" w:color="auto" w:fill="FFFFFF"/>
        <w:spacing w:before="0" w:beforeAutospacing="0" w:after="0" w:afterAutospacing="0"/>
        <w:jc w:val="both"/>
      </w:pPr>
    </w:p>
    <w:p w14:paraId="56D8C38E" w14:textId="2737C4E9" w:rsidR="002E6025" w:rsidRDefault="002E6025" w:rsidP="00D03610">
      <w:pPr>
        <w:pStyle w:val="m-750156747044749753msoplaintext"/>
        <w:shd w:val="clear" w:color="auto" w:fill="FFFFFF"/>
        <w:spacing w:before="0" w:beforeAutospacing="0" w:after="0" w:afterAutospacing="0"/>
        <w:jc w:val="both"/>
      </w:pPr>
      <w:r>
        <w:t>Tök Község Önkormányzatának képviseletében eljárva</w:t>
      </w:r>
      <w:r w:rsidR="00E54FBB">
        <w:t xml:space="preserve"> Csáki Rita Polgármester részéről</w:t>
      </w:r>
      <w:r>
        <w:t xml:space="preserve"> 2026. január 9. napján ismételt megkeresés é</w:t>
      </w:r>
      <w:r w:rsidR="00E54FBB">
        <w:t xml:space="preserve">rkezett az Önkormányzat számára a témában, mely megkeresést </w:t>
      </w:r>
      <w:r>
        <w:t xml:space="preserve">jelen tájékoztatás keretében </w:t>
      </w:r>
      <w:r w:rsidR="00E54FBB">
        <w:t xml:space="preserve">ismertetem </w:t>
      </w:r>
      <w:r>
        <w:t>a Közgyűlés tagjaival.</w:t>
      </w:r>
    </w:p>
    <w:p w14:paraId="24B6F7B2" w14:textId="1A492EA0" w:rsidR="002E6025" w:rsidRDefault="002E6025" w:rsidP="00D03610">
      <w:pPr>
        <w:pStyle w:val="m-750156747044749753msoplaintext"/>
        <w:shd w:val="clear" w:color="auto" w:fill="FFFFFF"/>
        <w:spacing w:before="0" w:beforeAutospacing="0" w:after="0" w:afterAutospacing="0"/>
        <w:jc w:val="both"/>
      </w:pPr>
    </w:p>
    <w:p w14:paraId="445686FF" w14:textId="131FE90C" w:rsidR="00E54FBB" w:rsidRPr="00E54FBB" w:rsidRDefault="002E6025" w:rsidP="002E6025">
      <w:pPr>
        <w:shd w:val="clear" w:color="auto" w:fill="FFFFFF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E6025">
        <w:rPr>
          <w:rStyle w:val="Kiemels2"/>
          <w:rFonts w:ascii="Times New Roman" w:hAnsi="Times New Roman" w:cs="Times New Roman"/>
          <w:i/>
          <w:sz w:val="24"/>
          <w:szCs w:val="24"/>
        </w:rPr>
        <w:t>„Tisztelt Elnök Úr / Tisztelt Országos Roma Önkormányzat!</w:t>
      </w:r>
    </w:p>
    <w:p w14:paraId="187A3315" w14:textId="372098CA" w:rsidR="002E6025" w:rsidRPr="002E6025" w:rsidRDefault="002E6025" w:rsidP="002E6025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6025">
        <w:rPr>
          <w:rFonts w:ascii="Times New Roman" w:hAnsi="Times New Roman" w:cs="Times New Roman"/>
          <w:i/>
          <w:sz w:val="24"/>
          <w:szCs w:val="24"/>
        </w:rPr>
        <w:t> A Töki Önkormányzat nevében tisztelettel keressük meg Önöket.</w:t>
      </w:r>
    </w:p>
    <w:p w14:paraId="230673F6" w14:textId="1EADB3F6" w:rsidR="002E6025" w:rsidRPr="002E6025" w:rsidRDefault="002E6025" w:rsidP="002E6025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6025">
        <w:rPr>
          <w:rFonts w:ascii="Times New Roman" w:hAnsi="Times New Roman" w:cs="Times New Roman"/>
          <w:i/>
          <w:sz w:val="24"/>
          <w:szCs w:val="24"/>
        </w:rPr>
        <w:t>A </w:t>
      </w:r>
      <w:r w:rsidRPr="002E6025">
        <w:rPr>
          <w:rFonts w:ascii="Times New Roman" w:hAnsi="Times New Roman" w:cs="Times New Roman"/>
          <w:b/>
          <w:bCs/>
          <w:i/>
          <w:sz w:val="24"/>
          <w:szCs w:val="24"/>
        </w:rPr>
        <w:t>Bethlen Gábor Alapítvány támogatásának köszönhetően</w:t>
      </w:r>
      <w:r w:rsidRPr="002E6025">
        <w:rPr>
          <w:rFonts w:ascii="Times New Roman" w:hAnsi="Times New Roman" w:cs="Times New Roman"/>
          <w:i/>
          <w:sz w:val="24"/>
          <w:szCs w:val="24"/>
        </w:rPr>
        <w:t> Tök községben megvalósul egy </w:t>
      </w:r>
      <w:r w:rsidRPr="002E6025">
        <w:rPr>
          <w:rFonts w:ascii="Times New Roman" w:hAnsi="Times New Roman" w:cs="Times New Roman"/>
          <w:b/>
          <w:bCs/>
          <w:i/>
          <w:sz w:val="24"/>
          <w:szCs w:val="24"/>
        </w:rPr>
        <w:t>roma zenészek tiszteletére állítandó emlékmű</w:t>
      </w:r>
      <w:r w:rsidRPr="002E6025">
        <w:rPr>
          <w:rFonts w:ascii="Times New Roman" w:hAnsi="Times New Roman" w:cs="Times New Roman"/>
          <w:i/>
          <w:sz w:val="24"/>
          <w:szCs w:val="24"/>
        </w:rPr>
        <w:t> felállítása. Az emlékmű létrehozásának kezdeményezője </w:t>
      </w:r>
      <w:r w:rsidRPr="002E6025">
        <w:rPr>
          <w:rFonts w:ascii="Times New Roman" w:hAnsi="Times New Roman" w:cs="Times New Roman"/>
          <w:b/>
          <w:bCs/>
          <w:i/>
          <w:sz w:val="24"/>
          <w:szCs w:val="24"/>
        </w:rPr>
        <w:t>Máté Róbert</w:t>
      </w:r>
      <w:r w:rsidRPr="002E6025">
        <w:rPr>
          <w:rFonts w:ascii="Times New Roman" w:hAnsi="Times New Roman" w:cs="Times New Roman"/>
          <w:i/>
          <w:sz w:val="24"/>
          <w:szCs w:val="24"/>
        </w:rPr>
        <w:t>, a projekt lebonyolítója pedig a </w:t>
      </w:r>
      <w:r w:rsidRPr="002E6025">
        <w:rPr>
          <w:rFonts w:ascii="Times New Roman" w:hAnsi="Times New Roman" w:cs="Times New Roman"/>
          <w:b/>
          <w:bCs/>
          <w:i/>
          <w:sz w:val="24"/>
          <w:szCs w:val="24"/>
        </w:rPr>
        <w:t>Töki Nosztalgia Társaság Egyesület</w:t>
      </w:r>
      <w:r w:rsidRPr="002E6025">
        <w:rPr>
          <w:rFonts w:ascii="Times New Roman" w:hAnsi="Times New Roman" w:cs="Times New Roman"/>
          <w:i/>
          <w:sz w:val="24"/>
          <w:szCs w:val="24"/>
        </w:rPr>
        <w:t>.</w:t>
      </w:r>
    </w:p>
    <w:p w14:paraId="499B7B35" w14:textId="77777777" w:rsidR="002E6025" w:rsidRPr="002E6025" w:rsidRDefault="002E6025" w:rsidP="002E6025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6025">
        <w:rPr>
          <w:rFonts w:ascii="Times New Roman" w:hAnsi="Times New Roman" w:cs="Times New Roman"/>
          <w:i/>
          <w:sz w:val="24"/>
          <w:szCs w:val="24"/>
        </w:rPr>
        <w:t>A kezdeményezés támogatására és a megvalósítás elősegítése érdekében </w:t>
      </w:r>
      <w:r w:rsidRPr="002E6025">
        <w:rPr>
          <w:rFonts w:ascii="Times New Roman" w:hAnsi="Times New Roman" w:cs="Times New Roman"/>
          <w:b/>
          <w:bCs/>
          <w:i/>
          <w:sz w:val="24"/>
          <w:szCs w:val="24"/>
        </w:rPr>
        <w:t>jótékonysági koncertet</w:t>
      </w:r>
      <w:r w:rsidRPr="002E6025">
        <w:rPr>
          <w:rFonts w:ascii="Times New Roman" w:hAnsi="Times New Roman" w:cs="Times New Roman"/>
          <w:i/>
          <w:sz w:val="24"/>
          <w:szCs w:val="24"/>
        </w:rPr>
        <w:t> szervezünk, amelynek teljes bevétele az emlékmű felállítását szolgálja.</w:t>
      </w:r>
      <w:r w:rsidRPr="002E6025">
        <w:rPr>
          <w:rFonts w:ascii="Times New Roman" w:hAnsi="Times New Roman" w:cs="Times New Roman"/>
          <w:i/>
          <w:sz w:val="24"/>
          <w:szCs w:val="24"/>
        </w:rPr>
        <w:br/>
        <w:t>A rendezvényre </w:t>
      </w:r>
      <w:r w:rsidRPr="002E6025">
        <w:rPr>
          <w:rFonts w:ascii="Times New Roman" w:hAnsi="Times New Roman" w:cs="Times New Roman"/>
          <w:b/>
          <w:bCs/>
          <w:i/>
          <w:sz w:val="24"/>
          <w:szCs w:val="24"/>
        </w:rPr>
        <w:t>2025. február 8-án, 16:00 órától</w:t>
      </w:r>
      <w:r w:rsidRPr="002E6025">
        <w:rPr>
          <w:rFonts w:ascii="Times New Roman" w:hAnsi="Times New Roman" w:cs="Times New Roman"/>
          <w:i/>
          <w:sz w:val="24"/>
          <w:szCs w:val="24"/>
        </w:rPr>
        <w:t> kerül sor Tökön a Művelődési Házban.</w:t>
      </w:r>
    </w:p>
    <w:p w14:paraId="6CD28E19" w14:textId="77777777" w:rsidR="002E6025" w:rsidRPr="002E6025" w:rsidRDefault="002E6025" w:rsidP="002E6025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6025">
        <w:rPr>
          <w:rFonts w:ascii="Times New Roman" w:hAnsi="Times New Roman" w:cs="Times New Roman"/>
          <w:i/>
          <w:sz w:val="24"/>
          <w:szCs w:val="24"/>
        </w:rPr>
        <w:t>Ezúton szeretnénk </w:t>
      </w:r>
      <w:r w:rsidRPr="002E6025">
        <w:rPr>
          <w:rFonts w:ascii="Times New Roman" w:hAnsi="Times New Roman" w:cs="Times New Roman"/>
          <w:b/>
          <w:bCs/>
          <w:i/>
          <w:sz w:val="24"/>
          <w:szCs w:val="24"/>
        </w:rPr>
        <w:t>felkérni</w:t>
      </w:r>
      <w:r w:rsidRPr="002E6025">
        <w:rPr>
          <w:rFonts w:ascii="Times New Roman" w:hAnsi="Times New Roman" w:cs="Times New Roman"/>
          <w:i/>
          <w:sz w:val="24"/>
          <w:szCs w:val="24"/>
        </w:rPr>
        <w:t> Önöket, hogy amennyiben lehetőségük engedi, vegyenek részt a rendezvényen és járuljanak hozzá jelenlétükkel az esemény sikeréhez. Meggyőződésünk, hogy jelenlétük nagyban emelné a rendezvény színvonalát, és közösségünk számára maradandó élményt nyújtana.</w:t>
      </w:r>
    </w:p>
    <w:p w14:paraId="64A239DC" w14:textId="77777777" w:rsidR="002E6025" w:rsidRPr="002E6025" w:rsidRDefault="002E6025" w:rsidP="002E6025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6025">
        <w:rPr>
          <w:rFonts w:ascii="Times New Roman" w:hAnsi="Times New Roman" w:cs="Times New Roman"/>
          <w:i/>
          <w:sz w:val="24"/>
          <w:szCs w:val="24"/>
        </w:rPr>
        <w:t xml:space="preserve">A koncerttel kapcsolatos minden technikai részletet és </w:t>
      </w:r>
      <w:proofErr w:type="spellStart"/>
      <w:r w:rsidRPr="002E6025">
        <w:rPr>
          <w:rFonts w:ascii="Times New Roman" w:hAnsi="Times New Roman" w:cs="Times New Roman"/>
          <w:i/>
          <w:sz w:val="24"/>
          <w:szCs w:val="24"/>
        </w:rPr>
        <w:t>egyeztetnivalót</w:t>
      </w:r>
      <w:proofErr w:type="spellEnd"/>
      <w:r w:rsidRPr="002E6025">
        <w:rPr>
          <w:rFonts w:ascii="Times New Roman" w:hAnsi="Times New Roman" w:cs="Times New Roman"/>
          <w:i/>
          <w:sz w:val="24"/>
          <w:szCs w:val="24"/>
        </w:rPr>
        <w:t xml:space="preserve"> készséggel megbeszélünk, és igyekszünk a fellépéshez a lehető legmegfelelőbb feltételeket biztosítani.</w:t>
      </w:r>
    </w:p>
    <w:p w14:paraId="3E92929A" w14:textId="6CD548E5" w:rsidR="002E6025" w:rsidRPr="002E6025" w:rsidRDefault="002E6025" w:rsidP="002E6025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6025">
        <w:rPr>
          <w:rFonts w:ascii="Times New Roman" w:hAnsi="Times New Roman" w:cs="Times New Roman"/>
          <w:i/>
          <w:sz w:val="24"/>
          <w:szCs w:val="24"/>
        </w:rPr>
        <w:t>Bízunk benne, hogy megtisztelnek minket részvételükkel.</w:t>
      </w:r>
    </w:p>
    <w:p w14:paraId="180EE415" w14:textId="4D5A59D9" w:rsidR="002E6025" w:rsidRPr="002E6025" w:rsidRDefault="002E6025" w:rsidP="002E6025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6025">
        <w:rPr>
          <w:rFonts w:ascii="Times New Roman" w:hAnsi="Times New Roman" w:cs="Times New Roman"/>
          <w:i/>
          <w:sz w:val="24"/>
          <w:szCs w:val="24"/>
        </w:rPr>
        <w:t>Kérjük, szíves visszajelzésüket tegyék meg 2026.január 30-ig a megadott elérhetőségeken!</w:t>
      </w:r>
    </w:p>
    <w:p w14:paraId="4351B533" w14:textId="7D7EAE85" w:rsidR="002E6025" w:rsidRPr="002E6025" w:rsidRDefault="002E6025" w:rsidP="002E6025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6025">
        <w:rPr>
          <w:rFonts w:ascii="Times New Roman" w:hAnsi="Times New Roman" w:cs="Times New Roman"/>
          <w:b/>
          <w:bCs/>
          <w:i/>
          <w:sz w:val="24"/>
          <w:szCs w:val="24"/>
        </w:rPr>
        <w:t>Csákvári Rita</w:t>
      </w:r>
    </w:p>
    <w:p w14:paraId="30A136C0" w14:textId="77777777" w:rsidR="002E6025" w:rsidRPr="002E6025" w:rsidRDefault="002E6025" w:rsidP="002E6025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6025">
        <w:rPr>
          <w:rFonts w:ascii="Times New Roman" w:hAnsi="Times New Roman" w:cs="Times New Roman"/>
          <w:i/>
          <w:sz w:val="24"/>
          <w:szCs w:val="24"/>
        </w:rPr>
        <w:t>polgármester</w:t>
      </w:r>
    </w:p>
    <w:p w14:paraId="72EBEE72" w14:textId="04049881" w:rsidR="00D03610" w:rsidRPr="00E54FBB" w:rsidRDefault="002E6025" w:rsidP="00E54FBB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6025">
        <w:rPr>
          <w:rFonts w:ascii="Times New Roman" w:hAnsi="Times New Roman" w:cs="Times New Roman"/>
          <w:i/>
          <w:sz w:val="24"/>
          <w:szCs w:val="24"/>
        </w:rPr>
        <w:t>Tök Község Önkormányzata”</w:t>
      </w:r>
    </w:p>
    <w:p w14:paraId="2CD9A318" w14:textId="77777777" w:rsidR="00E54FBB" w:rsidRDefault="00E54FBB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F5B4E5A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908835">
    <w:abstractNumId w:val="15"/>
  </w:num>
  <w:num w:numId="2" w16cid:durableId="294213580">
    <w:abstractNumId w:val="16"/>
  </w:num>
  <w:num w:numId="3" w16cid:durableId="210310281">
    <w:abstractNumId w:val="13"/>
  </w:num>
  <w:num w:numId="4" w16cid:durableId="1639411061">
    <w:abstractNumId w:val="10"/>
  </w:num>
  <w:num w:numId="5" w16cid:durableId="2141529467">
    <w:abstractNumId w:val="6"/>
  </w:num>
  <w:num w:numId="6" w16cid:durableId="1677535677">
    <w:abstractNumId w:val="12"/>
  </w:num>
  <w:num w:numId="7" w16cid:durableId="1958636546">
    <w:abstractNumId w:val="7"/>
  </w:num>
  <w:num w:numId="8" w16cid:durableId="374695055">
    <w:abstractNumId w:val="8"/>
  </w:num>
  <w:num w:numId="9" w16cid:durableId="1301617888">
    <w:abstractNumId w:val="11"/>
  </w:num>
  <w:num w:numId="10" w16cid:durableId="961497208">
    <w:abstractNumId w:val="1"/>
  </w:num>
  <w:num w:numId="11" w16cid:durableId="949511026">
    <w:abstractNumId w:val="2"/>
  </w:num>
  <w:num w:numId="12" w16cid:durableId="497693541">
    <w:abstractNumId w:val="3"/>
  </w:num>
  <w:num w:numId="13" w16cid:durableId="609556512">
    <w:abstractNumId w:val="4"/>
  </w:num>
  <w:num w:numId="14" w16cid:durableId="295844262">
    <w:abstractNumId w:val="5"/>
  </w:num>
  <w:num w:numId="15" w16cid:durableId="655691595">
    <w:abstractNumId w:val="0"/>
  </w:num>
  <w:num w:numId="16" w16cid:durableId="1612513994">
    <w:abstractNumId w:val="9"/>
  </w:num>
  <w:num w:numId="17" w16cid:durableId="7997682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B6EAE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0D23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D52AE"/>
    <w:rsid w:val="002E2549"/>
    <w:rsid w:val="002E6025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B99"/>
    <w:rsid w:val="00392D89"/>
    <w:rsid w:val="003A3887"/>
    <w:rsid w:val="003A5AF5"/>
    <w:rsid w:val="003B18FD"/>
    <w:rsid w:val="003E01D2"/>
    <w:rsid w:val="003E3B4B"/>
    <w:rsid w:val="003E678A"/>
    <w:rsid w:val="00404B6C"/>
    <w:rsid w:val="00406B50"/>
    <w:rsid w:val="0041079A"/>
    <w:rsid w:val="004118BF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39B7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97C29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C43ED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6533D"/>
    <w:rsid w:val="00772988"/>
    <w:rsid w:val="00775AF5"/>
    <w:rsid w:val="00777E20"/>
    <w:rsid w:val="00781408"/>
    <w:rsid w:val="00781682"/>
    <w:rsid w:val="007B0A57"/>
    <w:rsid w:val="007B1A47"/>
    <w:rsid w:val="007B49B9"/>
    <w:rsid w:val="007B531D"/>
    <w:rsid w:val="007B5B63"/>
    <w:rsid w:val="007C322D"/>
    <w:rsid w:val="007C3A0C"/>
    <w:rsid w:val="007F3ADF"/>
    <w:rsid w:val="00805BAC"/>
    <w:rsid w:val="00810AA0"/>
    <w:rsid w:val="008167C1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A6F43"/>
    <w:rsid w:val="008E0730"/>
    <w:rsid w:val="008E5FA0"/>
    <w:rsid w:val="008F52C9"/>
    <w:rsid w:val="008F7857"/>
    <w:rsid w:val="00911DC6"/>
    <w:rsid w:val="00916BAB"/>
    <w:rsid w:val="00934E99"/>
    <w:rsid w:val="00947BE4"/>
    <w:rsid w:val="00953109"/>
    <w:rsid w:val="00962B93"/>
    <w:rsid w:val="0097405E"/>
    <w:rsid w:val="00975F7A"/>
    <w:rsid w:val="009802AB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42F8D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4FD8"/>
    <w:rsid w:val="00A959C3"/>
    <w:rsid w:val="00A96740"/>
    <w:rsid w:val="00AA132C"/>
    <w:rsid w:val="00AB527C"/>
    <w:rsid w:val="00AC2433"/>
    <w:rsid w:val="00AD0D62"/>
    <w:rsid w:val="00AD7FEE"/>
    <w:rsid w:val="00AF5C8B"/>
    <w:rsid w:val="00B139AA"/>
    <w:rsid w:val="00B32932"/>
    <w:rsid w:val="00B44771"/>
    <w:rsid w:val="00B44A1C"/>
    <w:rsid w:val="00B47495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05FC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3610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69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2570"/>
    <w:rsid w:val="00E03018"/>
    <w:rsid w:val="00E12902"/>
    <w:rsid w:val="00E15F3B"/>
    <w:rsid w:val="00E30037"/>
    <w:rsid w:val="00E359FA"/>
    <w:rsid w:val="00E52236"/>
    <w:rsid w:val="00E54FBB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C0CD3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  <w:style w:type="paragraph" w:customStyle="1" w:styleId="m-750156747044749753msoplaintext">
    <w:name w:val="m_-750156747044749753msoplaintext"/>
    <w:basedOn w:val="Norml"/>
    <w:rsid w:val="00D03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2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2026-01-25T18:24:00Z</dcterms:created>
  <dcterms:modified xsi:type="dcterms:W3CDTF">2026-01-25T18:24:00Z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